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A780D0F"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F63844">
        <w:rPr>
          <w:rFonts w:cstheme="minorHAnsi"/>
          <w:color w:val="000000" w:themeColor="text1"/>
          <w:sz w:val="20"/>
          <w:szCs w:val="20"/>
        </w:rPr>
        <w:t>8</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517850CF" w14:textId="73016C45"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601E99"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20CADFD7" w14:textId="4DF47DE9" w:rsidR="00FB68B1" w:rsidRPr="00601E99" w:rsidRDefault="00FB68B1" w:rsidP="00A473BE">
      <w:pPr>
        <w:pStyle w:val="Akapitzlist"/>
        <w:spacing w:before="120" w:line="276" w:lineRule="auto"/>
        <w:ind w:left="284"/>
        <w:jc w:val="left"/>
        <w:outlineLvl w:val="0"/>
        <w:rPr>
          <w:rFonts w:asciiTheme="minorHAnsi" w:hAnsiTheme="minorHAnsi" w:cstheme="minorHAnsi"/>
          <w:b/>
          <w:sz w:val="20"/>
        </w:rPr>
      </w:pPr>
    </w:p>
    <w:p w14:paraId="04CA54AA" w14:textId="2257A95F" w:rsidR="00351226" w:rsidRPr="00601E99" w:rsidRDefault="00DC680A" w:rsidP="00D03D83">
      <w:pPr>
        <w:widowControl w:val="0"/>
        <w:snapToGrid w:val="0"/>
        <w:spacing w:line="240" w:lineRule="auto"/>
        <w:ind w:left="170" w:right="170"/>
        <w:rPr>
          <w:rFonts w:asciiTheme="minorHAnsi" w:hAnsiTheme="minorHAnsi" w:cstheme="minorHAnsi"/>
          <w:sz w:val="20"/>
          <w:lang w:eastAsia="pl-PL"/>
        </w:rPr>
      </w:pPr>
      <w:r w:rsidRPr="00601E99">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rPr>
          <w:alias w:val="Podtytuł"/>
          <w:id w:val="-1421873773"/>
          <w:placeholder>
            <w:docPart w:val="496979F0562D42FD9184777A06E14BC3"/>
          </w:placeholder>
          <w:dataBinding w:prefixMappings="xmlns:ns0='http://schemas.openxmlformats.org/package/2006/metadata/core-properties' xmlns:ns1='http://purl.org/dc/elements/1.1/'" w:xpath="/ns0:coreProperties[1]/ns1:subject[1]" w:storeItemID="{6C3C8BC8-F283-45AE-878A-BAB7291924A1}"/>
          <w:text/>
        </w:sdtPr>
        <w:sdtEndPr/>
        <w:sdtContent>
          <w:r w:rsidR="00C854A0">
            <w:rPr>
              <w:rFonts w:asciiTheme="minorHAnsi" w:hAnsiTheme="minorHAnsi" w:cstheme="minorHAnsi"/>
              <w:b/>
              <w:sz w:val="20"/>
            </w:rPr>
            <w:t>POST/DYS/OB/GZA/01320/2025</w:t>
          </w:r>
        </w:sdtContent>
      </w:sdt>
      <w:r w:rsidRPr="00601E99">
        <w:rPr>
          <w:rFonts w:asciiTheme="minorHAnsi" w:hAnsiTheme="minorHAnsi" w:cstheme="minorHAnsi"/>
          <w:sz w:val="20"/>
          <w:lang w:eastAsia="pl-PL"/>
        </w:rPr>
        <w:t xml:space="preserve"> prowadzonym w trybie przetargu nieograniczonego </w:t>
      </w:r>
      <w:r w:rsidR="00274B24" w:rsidRPr="00601E99">
        <w:rPr>
          <w:rFonts w:asciiTheme="minorHAnsi" w:hAnsiTheme="minorHAnsi" w:cstheme="minorHAnsi"/>
          <w:sz w:val="20"/>
          <w:lang w:eastAsia="pl-PL"/>
        </w:rPr>
        <w:t>pn.</w:t>
      </w:r>
      <w:r w:rsidRPr="00601E99">
        <w:rPr>
          <w:rFonts w:asciiTheme="minorHAnsi" w:hAnsiTheme="minorHAnsi" w:cstheme="minorHAnsi"/>
          <w:sz w:val="20"/>
          <w:lang w:eastAsia="pl-PL"/>
        </w:rPr>
        <w:t xml:space="preserve"> </w:t>
      </w:r>
      <w:r w:rsidR="00C854A0" w:rsidRPr="00C854A0">
        <w:rPr>
          <w:rFonts w:asciiTheme="minorHAnsi" w:hAnsiTheme="minorHAnsi" w:cstheme="minorHAnsi"/>
          <w:b/>
          <w:i/>
          <w:sz w:val="20"/>
        </w:rPr>
        <w:t xml:space="preserve">Modernizacja sieci </w:t>
      </w:r>
      <w:proofErr w:type="spellStart"/>
      <w:r w:rsidR="00C854A0" w:rsidRPr="00C854A0">
        <w:rPr>
          <w:rFonts w:asciiTheme="minorHAnsi" w:hAnsiTheme="minorHAnsi" w:cstheme="minorHAnsi"/>
          <w:b/>
          <w:i/>
          <w:sz w:val="20"/>
        </w:rPr>
        <w:t>nN</w:t>
      </w:r>
      <w:proofErr w:type="spellEnd"/>
      <w:r w:rsidR="00C854A0" w:rsidRPr="00C854A0">
        <w:rPr>
          <w:rFonts w:asciiTheme="minorHAnsi" w:hAnsiTheme="minorHAnsi" w:cstheme="minorHAnsi"/>
          <w:b/>
          <w:i/>
          <w:sz w:val="20"/>
        </w:rPr>
        <w:t xml:space="preserve"> w na terenie działalności PGE Dystrybucja S.A. Oddział Białystok Rejon Energetyczny Białystok Miasto - 3 części</w:t>
      </w:r>
      <w:bookmarkStart w:id="2" w:name="_GoBack"/>
      <w:bookmarkEnd w:id="2"/>
      <w:r w:rsidR="002A0A4F">
        <w:rPr>
          <w:rFonts w:asciiTheme="minorHAnsi" w:hAnsiTheme="minorHAnsi" w:cstheme="minorHAnsi"/>
          <w:b/>
          <w:sz w:val="20"/>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p w14:paraId="38CAAC45" w14:textId="6DC3842F" w:rsidR="00D03D83" w:rsidRDefault="00D03D83" w:rsidP="00D03D83">
      <w:pPr>
        <w:widowControl w:val="0"/>
        <w:snapToGrid w:val="0"/>
        <w:spacing w:line="240" w:lineRule="auto"/>
        <w:ind w:left="170"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847"/>
        <w:gridCol w:w="2268"/>
        <w:gridCol w:w="2126"/>
        <w:gridCol w:w="2268"/>
      </w:tblGrid>
      <w:tr w:rsidR="00B86D11" w:rsidRPr="00601E99" w14:paraId="6DC150A6" w14:textId="77777777" w:rsidTr="001C0D31">
        <w:trPr>
          <w:trHeight w:val="538"/>
        </w:trPr>
        <w:tc>
          <w:tcPr>
            <w:tcW w:w="55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2B934C8" w14:textId="77777777" w:rsidR="00B86D11" w:rsidRPr="00601E99" w:rsidRDefault="00B86D11" w:rsidP="001C0D31">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62A9C6B" w14:textId="77777777" w:rsidR="00B86D11" w:rsidRPr="00601E99" w:rsidRDefault="00B86D11" w:rsidP="001C0D31">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BFA4D1" w14:textId="77777777" w:rsidR="00B86D11" w:rsidRPr="00601E99" w:rsidRDefault="00B86D11" w:rsidP="001C0D31">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2126"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222A7A3" w14:textId="77777777" w:rsidR="00B86D11" w:rsidRDefault="00B86D11" w:rsidP="001C0D31">
            <w:pPr>
              <w:spacing w:line="240" w:lineRule="auto"/>
              <w:jc w:val="center"/>
              <w:rPr>
                <w:rFonts w:asciiTheme="minorHAnsi" w:eastAsia="Calibri" w:hAnsiTheme="minorHAnsi" w:cstheme="minorHAnsi"/>
                <w:b/>
                <w:bCs/>
                <w:sz w:val="20"/>
                <w:lang w:eastAsia="ar-SA"/>
              </w:rPr>
            </w:pPr>
            <w:r>
              <w:rPr>
                <w:rFonts w:asciiTheme="minorHAnsi" w:eastAsia="Calibri" w:hAnsiTheme="minorHAnsi" w:cstheme="minorHAnsi"/>
                <w:b/>
                <w:bCs/>
                <w:sz w:val="20"/>
                <w:lang w:eastAsia="ar-SA"/>
              </w:rPr>
              <w:t>Numer i rodzaj</w:t>
            </w:r>
          </w:p>
          <w:p w14:paraId="1685FD85" w14:textId="77777777" w:rsidR="00B86D11" w:rsidRPr="00601E99" w:rsidRDefault="00B86D11" w:rsidP="001C0D31">
            <w:pPr>
              <w:spacing w:line="240" w:lineRule="auto"/>
              <w:jc w:val="center"/>
              <w:rPr>
                <w:rFonts w:asciiTheme="minorHAnsi" w:eastAsia="Calibri" w:hAnsiTheme="minorHAnsi" w:cstheme="minorHAnsi"/>
                <w:b/>
                <w:sz w:val="20"/>
                <w:lang w:eastAsia="ar-SA"/>
              </w:rPr>
            </w:pPr>
            <w:r>
              <w:rPr>
                <w:rFonts w:asciiTheme="minorHAnsi" w:eastAsia="Calibri" w:hAnsiTheme="minorHAnsi" w:cstheme="minorHAnsi"/>
                <w:b/>
                <w:bCs/>
                <w:sz w:val="20"/>
                <w:lang w:eastAsia="ar-SA"/>
              </w:rPr>
              <w:t>uprawnień</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5BA0F9" w14:textId="77777777" w:rsidR="00B86D11" w:rsidRDefault="00B86D11" w:rsidP="001C0D31">
            <w:pPr>
              <w:spacing w:line="240" w:lineRule="auto"/>
              <w:jc w:val="center"/>
              <w:rPr>
                <w:rFonts w:asciiTheme="minorHAnsi" w:eastAsia="Calibri" w:hAnsiTheme="minorHAnsi" w:cstheme="minorHAnsi"/>
                <w:b/>
                <w:sz w:val="20"/>
                <w:lang w:eastAsia="ar-SA"/>
              </w:rPr>
            </w:pPr>
            <w:r>
              <w:rPr>
                <w:rFonts w:asciiTheme="minorHAnsi" w:eastAsia="Calibri" w:hAnsiTheme="minorHAnsi" w:cstheme="minorHAnsi"/>
                <w:b/>
                <w:sz w:val="20"/>
                <w:lang w:eastAsia="ar-SA"/>
              </w:rPr>
              <w:t>Informacja o dysponowaniu osobami</w:t>
            </w:r>
          </w:p>
          <w:p w14:paraId="2F3B3924" w14:textId="77777777" w:rsidR="00B86D11" w:rsidRPr="006475A0" w:rsidRDefault="00B86D11" w:rsidP="001C0D31">
            <w:pPr>
              <w:spacing w:line="240" w:lineRule="auto"/>
              <w:jc w:val="center"/>
              <w:rPr>
                <w:rFonts w:asciiTheme="minorHAnsi" w:eastAsia="Calibri" w:hAnsiTheme="minorHAnsi" w:cstheme="minorHAnsi"/>
                <w:i/>
                <w:sz w:val="20"/>
                <w:lang w:eastAsia="ar-SA"/>
              </w:rPr>
            </w:pPr>
            <w:r w:rsidRPr="006475A0">
              <w:rPr>
                <w:rFonts w:asciiTheme="minorHAnsi" w:eastAsia="Calibri" w:hAnsiTheme="minorHAnsi" w:cstheme="minorHAnsi"/>
                <w:i/>
                <w:sz w:val="20"/>
                <w:lang w:eastAsia="ar-SA"/>
              </w:rPr>
              <w:t>(</w:t>
            </w:r>
            <w:r>
              <w:rPr>
                <w:rFonts w:asciiTheme="minorHAnsi" w:eastAsia="Calibri" w:hAnsiTheme="minorHAnsi" w:cstheme="minorHAnsi"/>
                <w:i/>
                <w:sz w:val="20"/>
                <w:lang w:eastAsia="ar-SA"/>
              </w:rPr>
              <w:t xml:space="preserve">np. </w:t>
            </w:r>
            <w:r w:rsidRPr="006475A0">
              <w:rPr>
                <w:rFonts w:asciiTheme="minorHAnsi" w:eastAsia="Calibri" w:hAnsiTheme="minorHAnsi" w:cstheme="minorHAnsi"/>
                <w:i/>
                <w:sz w:val="20"/>
                <w:lang w:eastAsia="ar-SA"/>
              </w:rPr>
              <w:t>umowa o pracę,</w:t>
            </w:r>
          </w:p>
          <w:p w14:paraId="0E0BD4E6" w14:textId="77777777" w:rsidR="00B86D11" w:rsidRPr="006475A0" w:rsidRDefault="00B86D11" w:rsidP="001C0D31">
            <w:pPr>
              <w:spacing w:line="240" w:lineRule="auto"/>
              <w:jc w:val="center"/>
              <w:rPr>
                <w:rFonts w:asciiTheme="minorHAnsi" w:eastAsia="Calibri" w:hAnsiTheme="minorHAnsi" w:cstheme="minorHAnsi"/>
                <w:i/>
                <w:sz w:val="20"/>
                <w:lang w:eastAsia="ar-SA"/>
              </w:rPr>
            </w:pPr>
            <w:r w:rsidRPr="006475A0">
              <w:rPr>
                <w:rFonts w:asciiTheme="minorHAnsi" w:eastAsia="Calibri" w:hAnsiTheme="minorHAnsi" w:cstheme="minorHAnsi"/>
                <w:i/>
                <w:sz w:val="20"/>
                <w:lang w:eastAsia="ar-SA"/>
              </w:rPr>
              <w:t>umowa zlecenie,</w:t>
            </w:r>
          </w:p>
          <w:p w14:paraId="76F34595" w14:textId="77777777" w:rsidR="00B86D11" w:rsidRPr="00601E99" w:rsidRDefault="00B86D11" w:rsidP="001C0D31">
            <w:pPr>
              <w:spacing w:line="240" w:lineRule="auto"/>
              <w:jc w:val="center"/>
              <w:rPr>
                <w:rFonts w:asciiTheme="minorHAnsi" w:eastAsia="Calibri" w:hAnsiTheme="minorHAnsi" w:cstheme="minorHAnsi"/>
                <w:b/>
                <w:sz w:val="20"/>
                <w:lang w:eastAsia="ar-SA"/>
              </w:rPr>
            </w:pPr>
            <w:r w:rsidRPr="006475A0">
              <w:rPr>
                <w:rFonts w:asciiTheme="minorHAnsi" w:eastAsia="Calibri" w:hAnsiTheme="minorHAnsi" w:cstheme="minorHAnsi"/>
                <w:i/>
                <w:sz w:val="20"/>
                <w:lang w:eastAsia="ar-SA"/>
              </w:rPr>
              <w:t>umowa o dzieło)</w:t>
            </w:r>
          </w:p>
        </w:tc>
      </w:tr>
      <w:tr w:rsidR="00B86D11" w:rsidRPr="00601E99" w14:paraId="03DECD11" w14:textId="77777777" w:rsidTr="001C0D31">
        <w:trPr>
          <w:trHeight w:val="545"/>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C3FE352" w14:textId="77777777" w:rsidR="00B86D11" w:rsidRPr="00601E99" w:rsidRDefault="00B86D11" w:rsidP="001C0D31">
            <w:pPr>
              <w:spacing w:line="240" w:lineRule="auto"/>
              <w:jc w:val="left"/>
              <w:rPr>
                <w:rFonts w:asciiTheme="minorHAnsi" w:eastAsia="Calibri" w:hAnsiTheme="minorHAnsi" w:cstheme="minorHAnsi"/>
                <w:b/>
                <w:sz w:val="20"/>
              </w:rPr>
            </w:pPr>
          </w:p>
        </w:tc>
        <w:tc>
          <w:tcPr>
            <w:tcW w:w="184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A0093BD" w14:textId="77777777" w:rsidR="00B86D11" w:rsidRPr="00601E99" w:rsidRDefault="00B86D11" w:rsidP="001C0D31">
            <w:pPr>
              <w:spacing w:line="240" w:lineRule="auto"/>
              <w:jc w:val="left"/>
              <w:rPr>
                <w:rFonts w:asciiTheme="minorHAnsi" w:eastAsia="Calibri" w:hAnsiTheme="minorHAnsi" w:cstheme="minorHAnsi"/>
                <w:b/>
                <w:sz w:val="20"/>
              </w:rPr>
            </w:pPr>
          </w:p>
        </w:tc>
        <w:tc>
          <w:tcPr>
            <w:tcW w:w="226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330700E" w14:textId="77777777" w:rsidR="00B86D11" w:rsidRPr="00601E99" w:rsidRDefault="00B86D11" w:rsidP="001C0D31">
            <w:pPr>
              <w:spacing w:line="240" w:lineRule="auto"/>
              <w:jc w:val="left"/>
              <w:rPr>
                <w:rFonts w:asciiTheme="minorHAnsi" w:eastAsia="Calibri" w:hAnsiTheme="minorHAnsi" w:cstheme="minorHAnsi"/>
                <w:b/>
                <w:sz w:val="20"/>
              </w:rPr>
            </w:pPr>
          </w:p>
        </w:tc>
        <w:tc>
          <w:tcPr>
            <w:tcW w:w="2126" w:type="dxa"/>
            <w:vMerge/>
            <w:tcBorders>
              <w:left w:val="single" w:sz="4" w:space="0" w:color="auto"/>
              <w:right w:val="single" w:sz="4" w:space="0" w:color="auto"/>
            </w:tcBorders>
            <w:shd w:val="clear" w:color="auto" w:fill="C6D9F1" w:themeFill="text2" w:themeFillTint="33"/>
          </w:tcPr>
          <w:p w14:paraId="2447C458" w14:textId="77777777" w:rsidR="00B86D11" w:rsidRPr="00601E99" w:rsidRDefault="00B86D11" w:rsidP="001C0D31">
            <w:pPr>
              <w:spacing w:line="240" w:lineRule="auto"/>
              <w:jc w:val="left"/>
              <w:rPr>
                <w:rFonts w:asciiTheme="minorHAnsi" w:eastAsia="Calibri" w:hAnsiTheme="minorHAnsi" w:cstheme="minorHAnsi"/>
                <w:b/>
                <w:sz w:val="20"/>
              </w:rPr>
            </w:pPr>
          </w:p>
        </w:tc>
        <w:tc>
          <w:tcPr>
            <w:tcW w:w="226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44362A" w14:textId="77777777" w:rsidR="00B86D11" w:rsidRPr="00601E99" w:rsidRDefault="00B86D11" w:rsidP="001C0D31">
            <w:pPr>
              <w:spacing w:line="240" w:lineRule="auto"/>
              <w:jc w:val="left"/>
              <w:rPr>
                <w:rFonts w:asciiTheme="minorHAnsi" w:eastAsia="Calibri" w:hAnsiTheme="minorHAnsi" w:cstheme="minorHAnsi"/>
                <w:b/>
                <w:sz w:val="20"/>
              </w:rPr>
            </w:pPr>
          </w:p>
        </w:tc>
      </w:tr>
      <w:tr w:rsidR="00B86D11" w:rsidRPr="00601E99" w14:paraId="44DD3A3B" w14:textId="77777777" w:rsidTr="001C0D31">
        <w:trPr>
          <w:trHeight w:val="1030"/>
        </w:trPr>
        <w:tc>
          <w:tcPr>
            <w:tcW w:w="55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56DB68E" w14:textId="77777777" w:rsidR="00B86D11" w:rsidRPr="00601E99" w:rsidRDefault="00B86D11" w:rsidP="001C0D31">
            <w:pPr>
              <w:spacing w:line="240" w:lineRule="auto"/>
              <w:jc w:val="left"/>
              <w:rPr>
                <w:rFonts w:asciiTheme="minorHAnsi" w:eastAsia="Calibri" w:hAnsiTheme="minorHAnsi" w:cstheme="minorHAnsi"/>
                <w:b/>
                <w:sz w:val="20"/>
              </w:rPr>
            </w:pPr>
          </w:p>
        </w:tc>
        <w:tc>
          <w:tcPr>
            <w:tcW w:w="1847"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D0133F6" w14:textId="77777777" w:rsidR="00B86D11" w:rsidRPr="00601E99" w:rsidRDefault="00B86D11" w:rsidP="001C0D31">
            <w:pPr>
              <w:spacing w:line="240" w:lineRule="auto"/>
              <w:jc w:val="left"/>
              <w:rPr>
                <w:rFonts w:asciiTheme="minorHAnsi" w:eastAsia="Calibri" w:hAnsiTheme="minorHAnsi" w:cstheme="minorHAnsi"/>
                <w:b/>
                <w:sz w:val="20"/>
              </w:rPr>
            </w:pPr>
          </w:p>
        </w:tc>
        <w:tc>
          <w:tcPr>
            <w:tcW w:w="226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2333E0F" w14:textId="77777777" w:rsidR="00B86D11" w:rsidRPr="00601E99" w:rsidRDefault="00B86D11" w:rsidP="001C0D31">
            <w:pPr>
              <w:spacing w:line="240" w:lineRule="auto"/>
              <w:jc w:val="left"/>
              <w:rPr>
                <w:rFonts w:asciiTheme="minorHAnsi" w:eastAsia="Calibri" w:hAnsiTheme="minorHAnsi" w:cstheme="minorHAnsi"/>
                <w:b/>
                <w:sz w:val="20"/>
              </w:rPr>
            </w:pPr>
          </w:p>
        </w:tc>
        <w:tc>
          <w:tcPr>
            <w:tcW w:w="2126" w:type="dxa"/>
            <w:vMerge/>
            <w:tcBorders>
              <w:left w:val="single" w:sz="4" w:space="0" w:color="auto"/>
              <w:bottom w:val="single" w:sz="4" w:space="0" w:color="auto"/>
              <w:right w:val="single" w:sz="4" w:space="0" w:color="auto"/>
            </w:tcBorders>
            <w:shd w:val="clear" w:color="auto" w:fill="C6D9F1" w:themeFill="text2" w:themeFillTint="33"/>
          </w:tcPr>
          <w:p w14:paraId="22E08930" w14:textId="77777777" w:rsidR="00B86D11" w:rsidRPr="00601E99" w:rsidRDefault="00B86D11" w:rsidP="001C0D31">
            <w:pPr>
              <w:spacing w:line="240" w:lineRule="auto"/>
              <w:jc w:val="left"/>
              <w:rPr>
                <w:rFonts w:asciiTheme="minorHAnsi" w:eastAsia="Calibri" w:hAnsiTheme="minorHAnsi" w:cstheme="minorHAnsi"/>
                <w:b/>
                <w:sz w:val="20"/>
              </w:rPr>
            </w:pPr>
          </w:p>
        </w:tc>
        <w:tc>
          <w:tcPr>
            <w:tcW w:w="2268"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AFBB1B5" w14:textId="77777777" w:rsidR="00B86D11" w:rsidRPr="00601E99" w:rsidRDefault="00B86D11" w:rsidP="001C0D31">
            <w:pPr>
              <w:spacing w:line="240" w:lineRule="auto"/>
              <w:jc w:val="left"/>
              <w:rPr>
                <w:rFonts w:asciiTheme="minorHAnsi" w:eastAsia="Calibri" w:hAnsiTheme="minorHAnsi" w:cstheme="minorHAnsi"/>
                <w:b/>
                <w:sz w:val="20"/>
              </w:rPr>
            </w:pPr>
          </w:p>
        </w:tc>
      </w:tr>
      <w:tr w:rsidR="00B86D11" w:rsidRPr="00601E99" w14:paraId="276293AE" w14:textId="77777777" w:rsidTr="001C0D31">
        <w:trPr>
          <w:trHeight w:val="330"/>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760FBC3A"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vAlign w:val="center"/>
          </w:tcPr>
          <w:p w14:paraId="54B4F242"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CBEAB1D"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9B748E7"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774D02A" w14:textId="77777777" w:rsidR="00B86D11" w:rsidRPr="00601E99" w:rsidRDefault="00B86D11" w:rsidP="001C0D31">
            <w:pPr>
              <w:spacing w:line="240" w:lineRule="auto"/>
              <w:jc w:val="center"/>
              <w:rPr>
                <w:rFonts w:asciiTheme="minorHAnsi" w:eastAsia="Calibri" w:hAnsiTheme="minorHAnsi" w:cstheme="minorHAnsi"/>
                <w:b/>
                <w:sz w:val="20"/>
              </w:rPr>
            </w:pPr>
          </w:p>
        </w:tc>
      </w:tr>
      <w:tr w:rsidR="00B86D11" w:rsidRPr="00601E99" w14:paraId="4B7142CC" w14:textId="77777777" w:rsidTr="001C0D31">
        <w:trPr>
          <w:trHeight w:val="349"/>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C84B70"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vAlign w:val="center"/>
          </w:tcPr>
          <w:p w14:paraId="1E02B745"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693D92A7"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A300088"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9168E1" w14:textId="77777777" w:rsidR="00B86D11" w:rsidRPr="00601E99" w:rsidRDefault="00B86D11" w:rsidP="001C0D31">
            <w:pPr>
              <w:spacing w:line="240" w:lineRule="auto"/>
              <w:jc w:val="center"/>
              <w:rPr>
                <w:rFonts w:asciiTheme="minorHAnsi" w:eastAsia="Calibri" w:hAnsiTheme="minorHAnsi" w:cstheme="minorHAnsi"/>
                <w:b/>
                <w:sz w:val="20"/>
              </w:rPr>
            </w:pPr>
          </w:p>
        </w:tc>
      </w:tr>
      <w:tr w:rsidR="00B86D11" w:rsidRPr="00601E99" w14:paraId="73ECD8BE" w14:textId="77777777" w:rsidTr="001C0D31">
        <w:trPr>
          <w:trHeight w:val="349"/>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531C7BC0"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vAlign w:val="center"/>
          </w:tcPr>
          <w:p w14:paraId="06C46752"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7BC5DDA"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0693C5A"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703D1F76" w14:textId="77777777" w:rsidR="00B86D11" w:rsidRPr="00601E99" w:rsidRDefault="00B86D11" w:rsidP="001C0D31">
            <w:pPr>
              <w:spacing w:line="240" w:lineRule="auto"/>
              <w:jc w:val="center"/>
              <w:rPr>
                <w:rFonts w:asciiTheme="minorHAnsi" w:eastAsia="Calibri" w:hAnsiTheme="minorHAnsi" w:cstheme="minorHAnsi"/>
                <w:b/>
                <w:sz w:val="20"/>
              </w:rPr>
            </w:pPr>
          </w:p>
        </w:tc>
      </w:tr>
      <w:tr w:rsidR="00B86D11" w:rsidRPr="00601E99" w14:paraId="6BA0B212" w14:textId="77777777" w:rsidTr="001C0D31">
        <w:trPr>
          <w:trHeight w:val="330"/>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6043D9FF"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vAlign w:val="center"/>
          </w:tcPr>
          <w:p w14:paraId="260EF7E9"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7496B2E"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46A18CC4"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EA218DD" w14:textId="77777777" w:rsidR="00B86D11" w:rsidRPr="00601E99" w:rsidRDefault="00B86D11" w:rsidP="001C0D31">
            <w:pPr>
              <w:spacing w:line="240" w:lineRule="auto"/>
              <w:jc w:val="center"/>
              <w:rPr>
                <w:rFonts w:asciiTheme="minorHAnsi" w:eastAsia="Calibri" w:hAnsiTheme="minorHAnsi" w:cstheme="minorHAnsi"/>
                <w:b/>
                <w:sz w:val="20"/>
              </w:rPr>
            </w:pPr>
          </w:p>
        </w:tc>
      </w:tr>
      <w:tr w:rsidR="00B86D11" w:rsidRPr="00601E99" w14:paraId="3E5C9F42" w14:textId="77777777" w:rsidTr="001C0D31">
        <w:trPr>
          <w:trHeight w:val="349"/>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EDC49F0"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1847" w:type="dxa"/>
            <w:tcBorders>
              <w:top w:val="single" w:sz="4" w:space="0" w:color="auto"/>
              <w:left w:val="single" w:sz="4" w:space="0" w:color="auto"/>
              <w:bottom w:val="single" w:sz="4" w:space="0" w:color="auto"/>
              <w:right w:val="single" w:sz="4" w:space="0" w:color="auto"/>
            </w:tcBorders>
            <w:shd w:val="clear" w:color="auto" w:fill="FFFFFF"/>
            <w:vAlign w:val="center"/>
          </w:tcPr>
          <w:p w14:paraId="340D3728"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7A09D17E"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5B6D86A" w14:textId="77777777" w:rsidR="00B86D11" w:rsidRPr="00601E99" w:rsidRDefault="00B86D11" w:rsidP="001C0D31">
            <w:pPr>
              <w:spacing w:line="240" w:lineRule="auto"/>
              <w:jc w:val="center"/>
              <w:rPr>
                <w:rFonts w:asciiTheme="minorHAnsi" w:eastAsia="Calibri" w:hAnsiTheme="minorHAnsi" w:cstheme="minorHAnsi"/>
                <w:b/>
                <w:sz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2994E46" w14:textId="77777777" w:rsidR="00B86D11" w:rsidRPr="00601E99" w:rsidRDefault="00B86D11" w:rsidP="001C0D31">
            <w:pPr>
              <w:spacing w:line="240" w:lineRule="auto"/>
              <w:jc w:val="center"/>
              <w:rPr>
                <w:rFonts w:asciiTheme="minorHAnsi" w:eastAsia="Calibri" w:hAnsiTheme="minorHAnsi" w:cstheme="minorHAnsi"/>
                <w:b/>
                <w:sz w:val="20"/>
              </w:rPr>
            </w:pPr>
          </w:p>
        </w:tc>
      </w:tr>
    </w:tbl>
    <w:p w14:paraId="063765F8" w14:textId="2AAB93EA" w:rsidR="00B86D11" w:rsidRPr="00601E99" w:rsidRDefault="00B86D11" w:rsidP="00D03D83">
      <w:pPr>
        <w:widowControl w:val="0"/>
        <w:snapToGrid w:val="0"/>
        <w:spacing w:line="240" w:lineRule="auto"/>
        <w:ind w:left="170" w:right="170"/>
        <w:rPr>
          <w:rFonts w:asciiTheme="minorHAnsi" w:hAnsiTheme="minorHAnsi" w:cstheme="minorHAnsi"/>
          <w:sz w:val="20"/>
          <w:lang w:eastAsia="pl-PL"/>
        </w:rPr>
      </w:pPr>
    </w:p>
    <w:p w14:paraId="69F425D5" w14:textId="77777777" w:rsidR="00351226" w:rsidRPr="00601E99" w:rsidRDefault="00351226"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565C3B76" w14:textId="77777777" w:rsidR="00351226" w:rsidRPr="00601E99" w:rsidRDefault="00351226" w:rsidP="00351226">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2B620AF7" w14:textId="77777777" w:rsidR="00351226" w:rsidRPr="00601E99"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2E67FE66"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6697520A" w14:textId="77777777" w:rsidR="00351226" w:rsidRPr="00601E99" w:rsidRDefault="00351226" w:rsidP="00351226">
      <w:pPr>
        <w:tabs>
          <w:tab w:val="left" w:pos="-1440"/>
          <w:tab w:val="left" w:pos="-720"/>
        </w:tabs>
        <w:suppressAutoHyphens/>
        <w:spacing w:line="300" w:lineRule="auto"/>
        <w:rPr>
          <w:rFonts w:asciiTheme="minorHAnsi" w:hAnsiTheme="minorHAnsi" w:cstheme="minorHAnsi"/>
          <w:spacing w:val="-3"/>
          <w:sz w:val="20"/>
        </w:rPr>
      </w:pPr>
    </w:p>
    <w:p w14:paraId="58F3155B" w14:textId="1981A465" w:rsidR="00FB68B1" w:rsidRPr="00720351" w:rsidRDefault="00DC680A" w:rsidP="00FB68B1">
      <w:pPr>
        <w:spacing w:after="80" w:line="240" w:lineRule="exact"/>
        <w:ind w:left="4690" w:right="-993" w:firstLine="708"/>
        <w:rPr>
          <w:rFonts w:asciiTheme="minorHAnsi" w:hAnsiTheme="minorHAnsi" w:cstheme="minorHAnsi"/>
          <w:sz w:val="18"/>
          <w:szCs w:val="18"/>
        </w:rPr>
      </w:pPr>
      <w:r w:rsidRPr="00601E99">
        <w:rPr>
          <w:rFonts w:asciiTheme="minorHAnsi" w:hAnsiTheme="minorHAnsi" w:cstheme="minorHAnsi"/>
          <w:sz w:val="20"/>
        </w:rPr>
        <w:tab/>
        <w:t xml:space="preserve">              </w:t>
      </w:r>
      <w:r w:rsidRPr="00601E99">
        <w:rPr>
          <w:rFonts w:asciiTheme="minorHAnsi" w:hAnsiTheme="minorHAnsi" w:cstheme="minorHAnsi"/>
          <w:sz w:val="20"/>
        </w:rPr>
        <w:tab/>
        <w:t xml:space="preserve">        </w:t>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bookmarkStart w:id="8" w:name="_Toc19182901"/>
      <w:bookmarkStart w:id="9" w:name="_Toc528334789"/>
      <w:bookmarkStart w:id="10" w:name="_Ref528247260"/>
      <w:r w:rsidR="00FB68B1" w:rsidRPr="00601E99">
        <w:rPr>
          <w:rFonts w:asciiTheme="minorHAnsi" w:hAnsiTheme="minorHAnsi" w:cstheme="minorHAnsi"/>
          <w:sz w:val="20"/>
        </w:rPr>
        <w:tab/>
      </w:r>
      <w:r w:rsidR="00FB68B1" w:rsidRPr="00720351">
        <w:rPr>
          <w:rFonts w:asciiTheme="minorHAnsi" w:hAnsiTheme="minorHAnsi" w:cstheme="minorHAnsi"/>
          <w:sz w:val="18"/>
          <w:szCs w:val="18"/>
        </w:rPr>
        <w:t>..........................................................................</w:t>
      </w:r>
    </w:p>
    <w:p w14:paraId="008735CE" w14:textId="77777777"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Data i podpisy osób uprawnionych do składania</w:t>
      </w:r>
    </w:p>
    <w:p w14:paraId="3755C795" w14:textId="5D5246C5" w:rsidR="00FB68B1" w:rsidRPr="00720351" w:rsidRDefault="00FB68B1" w:rsidP="00FB68B1">
      <w:pPr>
        <w:ind w:left="5398" w:right="68" w:hanging="153"/>
        <w:jc w:val="center"/>
        <w:rPr>
          <w:rFonts w:asciiTheme="minorHAnsi" w:hAnsiTheme="minorHAnsi" w:cstheme="minorHAnsi"/>
          <w:i/>
          <w:sz w:val="18"/>
          <w:szCs w:val="18"/>
        </w:rPr>
      </w:pPr>
      <w:r w:rsidRPr="00720351">
        <w:rPr>
          <w:rFonts w:asciiTheme="minorHAnsi" w:hAnsiTheme="minorHAnsi" w:cstheme="minorHAnsi"/>
          <w:i/>
          <w:sz w:val="18"/>
          <w:szCs w:val="18"/>
        </w:rPr>
        <w:t>oświadczeń woli w imieniu Wykonawcy</w:t>
      </w:r>
      <w:bookmarkEnd w:id="8"/>
      <w:bookmarkEnd w:id="9"/>
      <w:bookmarkEnd w:id="10"/>
    </w:p>
    <w:sectPr w:rsidR="00FB68B1" w:rsidRPr="0072035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E7181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854A0">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854A0">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711DA742" w:rsidR="002369B6" w:rsidRPr="00E45D2D" w:rsidRDefault="00E45D2D" w:rsidP="006E6CF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Content>
        <w:r w:rsidR="00C854A0" w:rsidRPr="00C854A0">
          <w:rPr>
            <w:rFonts w:asciiTheme="minorHAnsi" w:hAnsiTheme="minorHAnsi" w:cstheme="minorHAnsi"/>
            <w:b/>
            <w:sz w:val="18"/>
            <w:szCs w:val="18"/>
          </w:rPr>
          <w:t>POST/DYS/OB/GZA/01320/2025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355F"/>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0A4F"/>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3BCC"/>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6CF3"/>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35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86A"/>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29B6"/>
    <w:rsid w:val="00AB2E58"/>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6D11"/>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54A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5D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6DF6"/>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0243"/>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844"/>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24985101">
      <w:bodyDiv w:val="1"/>
      <w:marLeft w:val="0"/>
      <w:marRight w:val="0"/>
      <w:marTop w:val="0"/>
      <w:marBottom w:val="0"/>
      <w:divBdr>
        <w:top w:val="none" w:sz="0" w:space="0" w:color="auto"/>
        <w:left w:val="none" w:sz="0" w:space="0" w:color="auto"/>
        <w:bottom w:val="none" w:sz="0" w:space="0" w:color="auto"/>
        <w:right w:val="none" w:sz="0" w:space="0" w:color="auto"/>
      </w:divBdr>
    </w:div>
    <w:div w:id="786121571">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66085121">
      <w:bodyDiv w:val="1"/>
      <w:marLeft w:val="0"/>
      <w:marRight w:val="0"/>
      <w:marTop w:val="0"/>
      <w:marBottom w:val="0"/>
      <w:divBdr>
        <w:top w:val="none" w:sz="0" w:space="0" w:color="auto"/>
        <w:left w:val="none" w:sz="0" w:space="0" w:color="auto"/>
        <w:bottom w:val="none" w:sz="0" w:space="0" w:color="auto"/>
        <w:right w:val="none" w:sz="0" w:space="0" w:color="auto"/>
      </w:divBdr>
    </w:div>
    <w:div w:id="14899741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0627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
      <w:docPartPr>
        <w:name w:val="496979F0562D42FD9184777A06E14BC3"/>
        <w:category>
          <w:name w:val="Ogólne"/>
          <w:gallery w:val="placeholder"/>
        </w:category>
        <w:types>
          <w:type w:val="bbPlcHdr"/>
        </w:types>
        <w:behaviors>
          <w:behavior w:val="content"/>
        </w:behaviors>
        <w:guid w:val="{7D776ABA-D7E1-4A4F-82D8-126BCCB59323}"/>
      </w:docPartPr>
      <w:docPartBody>
        <w:p w:rsidR="00145222" w:rsidRDefault="00B30B0B" w:rsidP="00B30B0B">
          <w:pPr>
            <w:pStyle w:val="496979F0562D42FD9184777A06E14BC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01320 Zał. 8 do SWZ - Wykaz osób.docx</dmsv2BaseFileName>
    <dmsv2BaseDisplayName xmlns="http://schemas.microsoft.com/sharepoint/v3">01320 Zał. 8 do SWZ - Wykaz osób</dmsv2BaseDisplayName>
    <dmsv2SWPP2ObjectNumber xmlns="http://schemas.microsoft.com/sharepoint/v3">POST/DYS/OB/GZA/01320/2025                        </dmsv2SWPP2ObjectNumber>
    <dmsv2SWPP2SumMD5 xmlns="http://schemas.microsoft.com/sharepoint/v3">2ffbfb896e5f3dc34e492a54c47cf509</dmsv2SWPP2SumMD5>
    <dmsv2BaseMoved xmlns="http://schemas.microsoft.com/sharepoint/v3">false</dmsv2BaseMoved>
    <dmsv2BaseIsSensitive xmlns="http://schemas.microsoft.com/sharepoint/v3">true</dmsv2BaseIsSensitive>
    <dmsv2SWPP2IDSWPP2 xmlns="http://schemas.microsoft.com/sharepoint/v3">676645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22255462</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MUFVPD5EPY3P-2058857126-2690</_dlc_DocId>
    <_dlc_DocIdUrl xmlns="a19cb1c7-c5c7-46d4-85ae-d83685407bba">
      <Url>https://swpp2.dms.gkpge.pl/sites/36/_layouts/15/DocIdRedir.aspx?ID=MUFVPD5EPY3P-2058857126-2690</Url>
      <Description>MUFVPD5EPY3P-2058857126-2690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fa87e474-2c2a-4570-a952-e5d0e470b777"/>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e98d7501-42e4-4a2d-b641-b529e1ab1d6e"/>
    <ds:schemaRef ds:uri="efb9c7a9-fb7a-49d0-ad5d-64d3cce8bf9e"/>
    <ds:schemaRef ds:uri="http://www.w3.org/XML/1998/namespac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D2D86C0-0AAF-4171-98B7-D09ABA120996}"/>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F3500CF-AC25-4EB4-AC1E-7FD940B52DC4}">
  <ds:schemaRefs>
    <ds:schemaRef ds:uri="http://schemas.openxmlformats.org/officeDocument/2006/bibliography"/>
  </ds:schemaRefs>
</ds:datastoreItem>
</file>

<file path=customXml/itemProps6.xml><?xml version="1.0" encoding="utf-8"?>
<ds:datastoreItem xmlns:ds="http://schemas.openxmlformats.org/officeDocument/2006/customXml" ds:itemID="{EE944697-0398-4DE1-99C5-29A6C583D74F}"/>
</file>

<file path=docProps/app.xml><?xml version="1.0" encoding="utf-8"?>
<Properties xmlns="http://schemas.openxmlformats.org/officeDocument/2006/extended-properties" xmlns:vt="http://schemas.openxmlformats.org/officeDocument/2006/docPropsVTypes">
  <Template>Normal.dotm</Template>
  <TotalTime>11</TotalTime>
  <Pages>1</Pages>
  <Words>208</Words>
  <Characters>1248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POST/DYS/OB/GZA/01320/2025</dc:subject>
  <dc:creator>Kurpiewska Katarzyna [PGE S.A.]</dc:creator>
  <cp:lastModifiedBy>Barchanowicz Stanisław [PGE Dystr. O.Białystok]</cp:lastModifiedBy>
  <cp:revision>16</cp:revision>
  <cp:lastPrinted>2021-02-26T13:14:00Z</cp:lastPrinted>
  <dcterms:created xsi:type="dcterms:W3CDTF">2022-12-22T08:18:00Z</dcterms:created>
  <dcterms:modified xsi:type="dcterms:W3CDTF">2025-04-14T12:31:00Z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eacb5fcd-dea7-4681-b62e-b5a7e058bd43</vt:lpwstr>
  </property>
</Properties>
</file>